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4AE08EC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E56C3">
        <w:rPr>
          <w:rFonts w:ascii="Garamond" w:hAnsi="Garamond"/>
          <w:sz w:val="24"/>
          <w:szCs w:val="24"/>
        </w:rPr>
        <w:t>40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284E9781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E56C3" w:rsidRPr="00B47A1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https://zakazky.zcu.cz/contract_display_4797.html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C9D38B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20689">
        <w:rPr>
          <w:rFonts w:ascii="Garamond" w:hAnsi="Garamond" w:cs="Arial"/>
          <w:sz w:val="22"/>
          <w:szCs w:val="22"/>
        </w:rPr>
        <w:t>24</w:t>
      </w:r>
      <w:r w:rsidR="006C509B">
        <w:rPr>
          <w:rFonts w:ascii="Garamond" w:hAnsi="Garamond" w:cs="Arial"/>
          <w:sz w:val="22"/>
          <w:szCs w:val="22"/>
        </w:rPr>
        <w:t>.09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EE56C3">
        <w:rPr>
          <w:rFonts w:ascii="Garamond" w:hAnsi="Garamond" w:cs="Arial"/>
          <w:sz w:val="22"/>
          <w:szCs w:val="22"/>
        </w:rPr>
        <w:t>10</w:t>
      </w:r>
      <w:r w:rsidR="003B7B95">
        <w:rPr>
          <w:rFonts w:ascii="Garamond" w:hAnsi="Garamond" w:cs="Arial"/>
          <w:sz w:val="22"/>
          <w:szCs w:val="22"/>
        </w:rPr>
        <w:t>:</w:t>
      </w:r>
      <w:r w:rsidR="00EE56C3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CB635" w14:textId="77777777" w:rsidR="007F6856" w:rsidRDefault="007F6856" w:rsidP="00795AAC">
      <w:r>
        <w:separator/>
      </w:r>
    </w:p>
  </w:endnote>
  <w:endnote w:type="continuationSeparator" w:id="0">
    <w:p w14:paraId="7D471DDF" w14:textId="77777777" w:rsidR="007F6856" w:rsidRDefault="007F685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A2787" w14:textId="77777777" w:rsidR="007F6856" w:rsidRDefault="007F6856" w:rsidP="00795AAC">
      <w:r>
        <w:separator/>
      </w:r>
    </w:p>
  </w:footnote>
  <w:footnote w:type="continuationSeparator" w:id="0">
    <w:p w14:paraId="7FB938B4" w14:textId="77777777" w:rsidR="007F6856" w:rsidRDefault="007F685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9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pVz9beFl0CHxMZ/0i2rvkw4bWRz9dXD7IdXuVCju6IQ=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Q4Jw8UqxXCt07a+gWGFL3z06PyLkZtRyHoApT0beJFg=</DigestValue>
    </Reference>
  </SignedInfo>
  <SignatureValue>MW0m/1C9k81YTIMwe//m5Yc2PuSDPWxXIGnir1XL3jfA4UCvAyKiWhxTG0DSf2lWZKB6G/Rqgswc
WC+K2Yxdosf6nMSTvk1QqZr5UFOEeS3G1cLhqLWQBa1TVV7LcfT9lh1wXJXRa76fke3Oudp1X41u
+HE2MU/52hB0l5RSE7TV7/gGcbUZFYJpKaO0nMTt6EB/qWpjRwVTHy76I7BX3eYZjZfhU79BPfqS
J2/uNlQmxAVNVn9d6c9EwegAALQX5e60fxzbQoUD3CcuwwA81R80uGh+FrZNhVZWimc69QNB5Fip
Gl8jvxAgz8NisAS3n04FoOXnGkfFUgfU1LbO+A==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YApMItFxgti3XQCPKUX23PeQz7QqW/E987U/M1KVB9A=</DigestValue>
      </Reference>
      <Reference URI="/word/document.xml?ContentType=application/vnd.openxmlformats-officedocument.wordprocessingml.document.main+xml">
        <DigestMethod Algorithm="http://www.w3.org/2001/04/xmlenc#sha256"/>
        <DigestValue>lTNKQZfsdrJTwk8YxcSc6NYH4zE/KXTybFWfhyibON4=</DigestValue>
      </Reference>
      <Reference URI="/word/endnotes.xml?ContentType=application/vnd.openxmlformats-officedocument.wordprocessingml.endnotes+xml">
        <DigestMethod Algorithm="http://www.w3.org/2001/04/xmlenc#sha256"/>
        <DigestValue>1Fxr+qZvQjBQGr7DJahK250G0vsCMxSsYGN9YcPvUNU=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s4W0zMShlwIRNZl1XxHhqDi9bGNKcrkMOUtayHyV1qw=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Mipd4vRNWJMVvHEcfwlm8LwI/ntwa+DAH/XJexQy32o=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2021-09-13T10:41:40Z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2021-09-13T10:41:40Z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AD4D2-A698-4A03-AB31-C80C4B5B5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</cp:revision>
  <cp:lastPrinted>2018-08-08T13:48:00Z</cp:lastPrinted>
  <dcterms:created xsi:type="dcterms:W3CDTF">2021-09-13T10:34:00Z</dcterms:created>
  <dcterms:modified xsi:type="dcterms:W3CDTF">2021-09-13T10:41:00Z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